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EE83" w14:textId="77777777" w:rsidR="00452C4F" w:rsidRPr="00661562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ZESTAWIENIE PARAMETRÓW WYMAGANYCH</w:t>
      </w:r>
    </w:p>
    <w:p w14:paraId="5F16BF13" w14:textId="1DB2547C" w:rsidR="00452C4F" w:rsidRPr="00995B31" w:rsidRDefault="00A744DA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 w:rsidRPr="00995B31">
        <w:rPr>
          <w:rFonts w:ascii="Times New Roman" w:hAnsi="Times New Roman" w:cs="Times New Roman"/>
          <w:sz w:val="22"/>
          <w:szCs w:val="22"/>
          <w:lang w:val="pl-PL"/>
        </w:rPr>
        <w:t>DENSYTOMETR DO POMIARU GĘSTOŚCI ZAWIESINY MIKROORGANIZMÓW             W SKALI McFARLAND</w:t>
      </w:r>
      <w:r w:rsidR="009D63FF" w:rsidRPr="00995B31">
        <w:rPr>
          <w:rFonts w:ascii="Times New Roman" w:hAnsi="Times New Roman" w:cs="Times New Roman"/>
          <w:sz w:val="22"/>
          <w:szCs w:val="22"/>
          <w:lang w:val="pl-PL"/>
        </w:rPr>
        <w:t>’</w:t>
      </w:r>
      <w:r w:rsidRPr="00995B31">
        <w:rPr>
          <w:rFonts w:ascii="Times New Roman" w:hAnsi="Times New Roman" w:cs="Times New Roman"/>
          <w:sz w:val="22"/>
          <w:szCs w:val="22"/>
          <w:lang w:val="pl-PL"/>
        </w:rPr>
        <w:t>A</w:t>
      </w:r>
      <w:r w:rsidR="00684299" w:rsidRPr="00995B31">
        <w:rPr>
          <w:rFonts w:ascii="Times New Roman" w:hAnsi="Times New Roman" w:cs="Times New Roman"/>
          <w:sz w:val="22"/>
          <w:szCs w:val="22"/>
          <w:lang w:val="pl-PL"/>
        </w:rPr>
        <w:t xml:space="preserve"> NASTOŁOWY</w:t>
      </w:r>
    </w:p>
    <w:p w14:paraId="06AD318B" w14:textId="77777777" w:rsidR="00452C4F" w:rsidRPr="00661562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3D525B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sz w:val="24"/>
          <w:szCs w:val="24"/>
        </w:rPr>
        <w:t>Uwagi dotyczące prawidłowego wypełniania tabeli.</w:t>
      </w:r>
    </w:p>
    <w:p w14:paraId="1B955A7E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sz w:val="24"/>
          <w:szCs w:val="24"/>
        </w:rPr>
        <w:t>Zamawiający wymaga, aby w przypadku gdy w kolumnie „Wymagania Zamawiającego” jest:</w:t>
      </w:r>
    </w:p>
    <w:p w14:paraId="4BBD5389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>
        <w:rPr>
          <w:kern w:val="1"/>
          <w:sz w:val="24"/>
          <w:szCs w:val="24"/>
          <w:lang w:eastAsia="hi-IN" w:bidi="hi-IN"/>
        </w:rPr>
        <w:t xml:space="preserve"> </w:t>
      </w:r>
      <w:r w:rsidRPr="00607C90">
        <w:rPr>
          <w:kern w:val="1"/>
          <w:sz w:val="24"/>
          <w:szCs w:val="24"/>
          <w:lang w:eastAsia="hi-IN" w:bidi="hi-IN"/>
        </w:rPr>
        <w:t>z SIWZ.</w:t>
      </w:r>
    </w:p>
    <w:p w14:paraId="393A9E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18E79432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72D011C" w14:textId="4066AF7A" w:rsidR="00452C4F" w:rsidRPr="00644281" w:rsidRDefault="009D6A99">
      <w:pPr>
        <w:spacing w:line="100" w:lineRule="atLeast"/>
        <w:jc w:val="both"/>
        <w:rPr>
          <w:sz w:val="24"/>
          <w:szCs w:val="24"/>
        </w:rPr>
      </w:pPr>
      <w:r w:rsidRPr="00644281">
        <w:rPr>
          <w:b/>
          <w:bCs/>
          <w:kern w:val="1"/>
          <w:sz w:val="24"/>
          <w:szCs w:val="24"/>
          <w:lang w:eastAsia="hi-IN" w:bidi="hi-IN"/>
        </w:rPr>
        <w:t>P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 xml:space="preserve">arametry </w:t>
      </w:r>
      <w:r w:rsidRPr="00644281">
        <w:rPr>
          <w:b/>
          <w:bCs/>
          <w:kern w:val="1"/>
          <w:sz w:val="24"/>
          <w:szCs w:val="24"/>
          <w:lang w:eastAsia="hi-IN" w:bidi="hi-IN"/>
        </w:rPr>
        <w:t xml:space="preserve">podane </w:t>
      </w:r>
      <w:r w:rsidR="001B056C" w:rsidRPr="00644281">
        <w:rPr>
          <w:b/>
          <w:bCs/>
          <w:kern w:val="1"/>
          <w:sz w:val="24"/>
          <w:szCs w:val="24"/>
          <w:lang w:eastAsia="hi-IN" w:bidi="hi-IN"/>
        </w:rPr>
        <w:t xml:space="preserve">w tabeli 1 i tabeli 2 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>mają charakter obligatoryjny. Nie spełnienie choćby jednego parametru będzie skutkować odrzuceniem oferty.</w:t>
      </w:r>
    </w:p>
    <w:p w14:paraId="64903276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AECC7EA" w14:textId="7777777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452C4F" w:rsidRPr="00661562" w14:paraId="42CF28F7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16D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E8D0B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CA8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CF8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 w14:paraId="2DA2184C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36187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FA12AB2" w14:textId="77777777" w:rsidR="00452C4F" w:rsidRPr="00661562" w:rsidRDefault="00452C4F">
            <w:pPr>
              <w:suppressAutoHyphens w:val="0"/>
              <w:rPr>
                <w:sz w:val="21"/>
                <w:szCs w:val="21"/>
              </w:rPr>
            </w:pPr>
            <w:r w:rsidRPr="00661562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FC06A" w14:textId="486B0DE8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zobowiązany jest dołączyć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 xml:space="preserve">do oferty </w:t>
            </w:r>
            <w:r w:rsidRPr="00661562">
              <w:rPr>
                <w:b/>
                <w:bCs/>
                <w:sz w:val="22"/>
                <w:szCs w:val="22"/>
              </w:rPr>
              <w:t>dokumenty producenta</w:t>
            </w:r>
            <w:r w:rsidRPr="00661562">
              <w:rPr>
                <w:sz w:val="22"/>
                <w:szCs w:val="22"/>
              </w:rPr>
              <w:t>, potwierdzające oferowane parametry w zakresie wymagań minimalnych.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C80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8AF7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74B6F00D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EB09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7806C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dniu dostarczenia urządzenia Wykonawca przekaże:</w:t>
            </w:r>
          </w:p>
          <w:p w14:paraId="07B6AC5E" w14:textId="31875D13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pełną dokumentację techniczną urządzenia w języku producenta</w:t>
            </w:r>
            <w:r w:rsidR="00A710B4">
              <w:rPr>
                <w:sz w:val="22"/>
                <w:szCs w:val="22"/>
              </w:rPr>
              <w:t>/ angielskim</w:t>
            </w:r>
            <w:r w:rsidRPr="00661562">
              <w:rPr>
                <w:sz w:val="22"/>
                <w:szCs w:val="22"/>
              </w:rPr>
              <w:t xml:space="preserve"> wraz z jej polskim tłumaczeniem, w formie drukowanej </w:t>
            </w:r>
            <w:r w:rsidR="00A744DA">
              <w:rPr>
                <w:sz w:val="22"/>
                <w:szCs w:val="22"/>
              </w:rPr>
              <w:t xml:space="preserve"> i elektronicznej</w:t>
            </w:r>
          </w:p>
          <w:p w14:paraId="05FF52D1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2F18C609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certyfikat CE na oferowane urządzenie.</w:t>
            </w:r>
          </w:p>
          <w:p w14:paraId="64722441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</w:p>
          <w:p w14:paraId="09E5BB6A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39744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E9A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C79E15C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42600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8A77" w14:textId="7DE93B0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zamówienia udzieli na każde urządzenie będące przedmiotem zamówienia minimum</w:t>
            </w:r>
            <w:r w:rsidR="002C638E" w:rsidRPr="002C638E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573FAD">
              <w:rPr>
                <w:b/>
                <w:bCs/>
                <w:sz w:val="22"/>
                <w:szCs w:val="22"/>
              </w:rPr>
              <w:t xml:space="preserve">24 </w:t>
            </w:r>
            <w:r w:rsidRPr="00507616">
              <w:rPr>
                <w:b/>
                <w:bCs/>
                <w:sz w:val="22"/>
                <w:szCs w:val="22"/>
              </w:rPr>
              <w:t>miesięcznej</w:t>
            </w:r>
            <w:r w:rsidRPr="0066156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2A16E77A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AEAB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6B0E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51CB836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76821" w14:textId="77777777" w:rsidR="00452C4F" w:rsidRPr="00661562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Dostawa i</w:t>
            </w:r>
          </w:p>
          <w:p w14:paraId="5EF28E6E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uruchomienie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0700" w14:textId="36CC5343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musi dostarczyć, oraz </w:t>
            </w:r>
            <w:r w:rsidR="00D00E7E">
              <w:rPr>
                <w:sz w:val="22"/>
                <w:szCs w:val="22"/>
              </w:rPr>
              <w:t>zapewnić</w:t>
            </w:r>
            <w:r w:rsidRPr="00661562">
              <w:rPr>
                <w:sz w:val="22"/>
                <w:szCs w:val="22"/>
              </w:rPr>
              <w:t xml:space="preserve"> pełną sprawność dostarczon</w:t>
            </w:r>
            <w:r w:rsidR="00D00E7E">
              <w:rPr>
                <w:sz w:val="22"/>
                <w:szCs w:val="22"/>
              </w:rPr>
              <w:t>ego</w:t>
            </w:r>
            <w:r w:rsidRPr="00661562">
              <w:rPr>
                <w:sz w:val="22"/>
                <w:szCs w:val="22"/>
              </w:rPr>
              <w:t xml:space="preserve"> urządzeń.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C5A33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0161" w14:textId="77777777" w:rsidR="00452C4F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  <w:p w14:paraId="3BFECBE9" w14:textId="77777777" w:rsidR="00995B31" w:rsidRDefault="00995B31">
            <w:pPr>
              <w:suppressAutoHyphens w:val="0"/>
              <w:snapToGrid w:val="0"/>
              <w:rPr>
                <w:sz w:val="22"/>
                <w:szCs w:val="22"/>
              </w:rPr>
            </w:pPr>
          </w:p>
          <w:p w14:paraId="0EAD3025" w14:textId="09E89DEA" w:rsidR="00995B31" w:rsidRPr="00661562" w:rsidRDefault="00995B3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1AD4FD73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3AF01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EDACD4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C1755" w14:textId="32CD7E55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Autoryzowany serwis z siedzibą w Polsce </w:t>
            </w:r>
          </w:p>
          <w:p w14:paraId="5BE32059" w14:textId="6D324641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Czas reakcji serwisu: nie dłuższy niż </w:t>
            </w:r>
            <w:r w:rsidR="00D00E7E">
              <w:rPr>
                <w:sz w:val="22"/>
                <w:szCs w:val="22"/>
              </w:rPr>
              <w:t>5 dni</w:t>
            </w:r>
            <w:r w:rsidRPr="00661562">
              <w:rPr>
                <w:sz w:val="22"/>
                <w:szCs w:val="22"/>
              </w:rPr>
              <w:t xml:space="preserve"> od momentu zgłoszenia awarii;</w:t>
            </w:r>
          </w:p>
          <w:p w14:paraId="0A5D5D27" w14:textId="49ABE748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 przypadku awarii urządzenia, wymagającej zamówienia części serwisowych, przywrócenie sprawności urządzenia nastąpi w ciągu maksymalnie </w:t>
            </w:r>
            <w:r w:rsidR="00D00E7E">
              <w:rPr>
                <w:sz w:val="22"/>
                <w:szCs w:val="22"/>
              </w:rPr>
              <w:t>21</w:t>
            </w:r>
            <w:r w:rsidRPr="00661562">
              <w:rPr>
                <w:sz w:val="22"/>
                <w:szCs w:val="22"/>
              </w:rPr>
              <w:t xml:space="preserve"> dni roboczych od momentu zgłoszenia awarii. Okres gwarancji ulega automatycznemu wydłużeniu o czas trwania naprawy;</w:t>
            </w:r>
          </w:p>
          <w:p w14:paraId="3ACB5060" w14:textId="77777777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1A47EF45" w14:textId="3C3E2709" w:rsidR="00252950" w:rsidRPr="002C638E" w:rsidRDefault="00452C4F" w:rsidP="002C638E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Dodatkowo, wsparcie techniczne w oparciu o telefon, e-mail;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D872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77F6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2186FBF7" w14:textId="77777777" w:rsidR="00DB37E2" w:rsidRPr="00661562" w:rsidRDefault="00DB37E2">
      <w:pPr>
        <w:rPr>
          <w:b/>
          <w:bCs/>
          <w:sz w:val="22"/>
          <w:szCs w:val="22"/>
        </w:rPr>
      </w:pPr>
    </w:p>
    <w:p w14:paraId="44D20443" w14:textId="33C6121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2. Wymagania </w:t>
      </w:r>
      <w:r w:rsidR="00644281">
        <w:rPr>
          <w:b/>
          <w:bCs/>
          <w:sz w:val="24"/>
          <w:szCs w:val="24"/>
        </w:rPr>
        <w:t xml:space="preserve">techniczne 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452C4F" w:rsidRPr="00661562" w14:paraId="230F0321" w14:textId="77777777" w:rsidTr="00395BDA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7FA489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C94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9B5BC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</w:t>
            </w:r>
          </w:p>
          <w:p w14:paraId="7ADDBA52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D18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DB37E2" w:rsidRPr="00661562" w14:paraId="7078A2F0" w14:textId="77777777" w:rsidTr="003C6A16">
        <w:trPr>
          <w:trHeight w:val="621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7C47C" w14:textId="77777777" w:rsidR="00DB37E2" w:rsidRPr="00661562" w:rsidRDefault="00DB37E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9398510" w14:textId="77777777" w:rsidR="00DB37E2" w:rsidRPr="00661562" w:rsidRDefault="00DB37E2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</w:tcPr>
          <w:p w14:paraId="5EB2A39B" w14:textId="77777777" w:rsidR="00DB37E2" w:rsidRPr="00FD7F6D" w:rsidRDefault="00DB37E2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Urządzenie fabrycznie nowe z produkcji seryjnej;</w:t>
            </w:r>
          </w:p>
          <w:p w14:paraId="30031156" w14:textId="2BDAD777" w:rsidR="00DB37E2" w:rsidRPr="003C6A16" w:rsidRDefault="00DB37E2" w:rsidP="003C6A16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Zasilanie </w:t>
            </w:r>
            <w:r w:rsidR="005A54CC">
              <w:rPr>
                <w:sz w:val="22"/>
                <w:szCs w:val="22"/>
              </w:rPr>
              <w:t xml:space="preserve">zewnętrzne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BCCA2A" w14:textId="7D17DAB4" w:rsidR="00DB37E2" w:rsidRPr="006337D0" w:rsidRDefault="00DB37E2">
            <w:pPr>
              <w:suppressAutoHyphens w:val="0"/>
              <w:jc w:val="center"/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A47064" w14:textId="77777777" w:rsidR="00DB37E2" w:rsidRPr="00661562" w:rsidRDefault="00DB37E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B473B" w:rsidRPr="00661562" w14:paraId="3AF9B8C1" w14:textId="77777777" w:rsidTr="003C6A16">
        <w:trPr>
          <w:trHeight w:val="282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3915A" w14:textId="77777777" w:rsidR="004B473B" w:rsidRPr="00661562" w:rsidRDefault="004B473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250BE7F6" w14:textId="3E6FE944" w:rsidR="004B473B" w:rsidRPr="003C6A16" w:rsidRDefault="004B473B" w:rsidP="003C6A16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3C6A16">
              <w:rPr>
                <w:sz w:val="22"/>
                <w:szCs w:val="22"/>
                <w:lang w:eastAsia="en-US"/>
              </w:rPr>
              <w:t>Gwarancja minimum</w:t>
            </w:r>
            <w:r w:rsidR="002C638E">
              <w:rPr>
                <w:sz w:val="22"/>
                <w:szCs w:val="22"/>
                <w:lang w:eastAsia="en-US"/>
              </w:rPr>
              <w:t xml:space="preserve"> </w:t>
            </w:r>
            <w:r w:rsidR="0041377F" w:rsidRPr="002C638E">
              <w:rPr>
                <w:sz w:val="22"/>
                <w:szCs w:val="22"/>
                <w:lang w:eastAsia="en-US"/>
              </w:rPr>
              <w:t>24</w:t>
            </w:r>
            <w:r w:rsidR="0041377F">
              <w:rPr>
                <w:sz w:val="22"/>
                <w:szCs w:val="22"/>
                <w:lang w:eastAsia="en-US"/>
              </w:rPr>
              <w:t xml:space="preserve"> </w:t>
            </w:r>
            <w:r w:rsidRPr="003C6A16">
              <w:rPr>
                <w:sz w:val="22"/>
                <w:szCs w:val="22"/>
                <w:lang w:eastAsia="en-US"/>
              </w:rPr>
              <w:t>miesięcy.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5DE40AE" w14:textId="63BB9C38" w:rsidR="004B473B" w:rsidRPr="006337D0" w:rsidRDefault="004B473B" w:rsidP="003C6A16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640AA9" w14:textId="77777777" w:rsidR="004B473B" w:rsidRPr="00661562" w:rsidRDefault="004B473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39391618" w14:textId="77777777" w:rsidTr="003C6A16">
        <w:trPr>
          <w:trHeight w:val="539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52FEB" w14:textId="7BE0119E" w:rsidR="00395BDA" w:rsidRPr="00995B31" w:rsidRDefault="00995B31" w:rsidP="005A54C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995B31">
              <w:rPr>
                <w:b/>
                <w:bCs/>
                <w:sz w:val="22"/>
                <w:szCs w:val="22"/>
              </w:rPr>
              <w:t>D</w:t>
            </w:r>
            <w:r w:rsidR="005A54CC" w:rsidRPr="00995B31">
              <w:rPr>
                <w:b/>
                <w:bCs/>
                <w:sz w:val="22"/>
                <w:szCs w:val="22"/>
              </w:rPr>
              <w:t xml:space="preserve">ensytometr do pomiaru gęstości zawiesiny mikroorgani-zmów  w skali </w:t>
            </w:r>
            <w:r w:rsidR="00F35929" w:rsidRPr="00995B31">
              <w:rPr>
                <w:b/>
                <w:bCs/>
                <w:sz w:val="22"/>
                <w:szCs w:val="22"/>
              </w:rPr>
              <w:t>McFarland’a</w:t>
            </w:r>
            <w:r w:rsidR="00684299" w:rsidRPr="00995B31">
              <w:rPr>
                <w:b/>
                <w:bCs/>
                <w:sz w:val="22"/>
                <w:szCs w:val="22"/>
              </w:rPr>
              <w:t>, nasto</w:t>
            </w:r>
            <w:r>
              <w:rPr>
                <w:b/>
                <w:bCs/>
                <w:sz w:val="22"/>
                <w:szCs w:val="22"/>
              </w:rPr>
              <w:t>ł</w:t>
            </w:r>
            <w:r w:rsidR="00684299" w:rsidRPr="00995B31">
              <w:rPr>
                <w:b/>
                <w:bCs/>
                <w:sz w:val="22"/>
                <w:szCs w:val="22"/>
              </w:rPr>
              <w:t>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ADC1A66" w14:textId="516F6B85" w:rsidR="00395BDA" w:rsidRPr="003C6A16" w:rsidRDefault="005A54CC" w:rsidP="003C6A16">
            <w:pPr>
              <w:suppressAutoHyphens w:val="0"/>
              <w:jc w:val="both"/>
              <w:rPr>
                <w:sz w:val="22"/>
                <w:szCs w:val="22"/>
              </w:rPr>
            </w:pPr>
            <w:r w:rsidRPr="003C6A16">
              <w:rPr>
                <w:sz w:val="22"/>
                <w:szCs w:val="22"/>
              </w:rPr>
              <w:t xml:space="preserve">Zakres </w:t>
            </w:r>
            <w:r w:rsidR="009D63FF" w:rsidRPr="003C6A16">
              <w:rPr>
                <w:sz w:val="22"/>
                <w:szCs w:val="22"/>
              </w:rPr>
              <w:t>pomiarowy</w:t>
            </w:r>
            <w:r w:rsidRPr="003C6A16">
              <w:rPr>
                <w:sz w:val="22"/>
                <w:szCs w:val="22"/>
              </w:rPr>
              <w:t xml:space="preserve"> </w:t>
            </w:r>
            <w:r w:rsidR="009D63FF" w:rsidRPr="003C6A16">
              <w:rPr>
                <w:sz w:val="22"/>
                <w:szCs w:val="22"/>
              </w:rPr>
              <w:t>od 0,3 do 15 w skali McFarland’a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6E3B" w14:textId="61F7B034" w:rsidR="00395BDA" w:rsidRPr="00C9169A" w:rsidRDefault="00395BDA" w:rsidP="00E81F0D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A999" w14:textId="77777777" w:rsidR="00395BDA" w:rsidRPr="00661562" w:rsidRDefault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147750A3" w14:textId="77777777" w:rsidTr="003C6A16">
        <w:trPr>
          <w:trHeight w:val="575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0E640" w14:textId="77F16F55" w:rsidR="00395BDA" w:rsidRPr="00A84952" w:rsidRDefault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52E1D48" w14:textId="27D89C11" w:rsidR="00395BDA" w:rsidRPr="003C6A16" w:rsidRDefault="009D63FF" w:rsidP="00035FC9">
            <w:pPr>
              <w:suppressAutoHyphens w:val="0"/>
              <w:jc w:val="both"/>
              <w:rPr>
                <w:color w:val="000000"/>
                <w:sz w:val="22"/>
                <w:szCs w:val="22"/>
                <w:lang w:val="x-none" w:eastAsia="pl-PL"/>
              </w:rPr>
            </w:pPr>
            <w:r w:rsidRPr="003C6A16">
              <w:rPr>
                <w:color w:val="000000"/>
                <w:sz w:val="22"/>
                <w:szCs w:val="22"/>
                <w:lang w:eastAsia="pl-PL"/>
              </w:rPr>
              <w:t xml:space="preserve">Odchylenie standardowe przy pomiarze </w:t>
            </w:r>
            <w:r w:rsidR="00203CB7" w:rsidRPr="003C6A16">
              <w:rPr>
                <w:color w:val="000000"/>
                <w:sz w:val="22"/>
                <w:szCs w:val="22"/>
                <w:lang w:eastAsia="pl-PL"/>
              </w:rPr>
              <w:t xml:space="preserve">0,5 </w:t>
            </w:r>
            <w:r w:rsidRPr="003C6A16">
              <w:rPr>
                <w:color w:val="000000"/>
                <w:sz w:val="22"/>
                <w:szCs w:val="22"/>
                <w:lang w:eastAsia="pl-PL"/>
              </w:rPr>
              <w:t>± 0,1</w:t>
            </w:r>
            <w:r w:rsidRPr="003C6A16">
              <w:rPr>
                <w:sz w:val="22"/>
                <w:szCs w:val="22"/>
              </w:rPr>
              <w:t xml:space="preserve"> w skali McFarland’a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652EA" w14:textId="762FB086" w:rsidR="00395BDA" w:rsidRPr="00C9169A" w:rsidRDefault="00395BDA">
            <w:pPr>
              <w:suppressAutoHyphens w:val="0"/>
              <w:jc w:val="center"/>
              <w:rPr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82F2" w14:textId="77777777" w:rsidR="00395BDA" w:rsidRPr="00661562" w:rsidRDefault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D9423D" w:rsidRPr="00661562" w14:paraId="33A6875A" w14:textId="77777777" w:rsidTr="006562CD">
        <w:trPr>
          <w:trHeight w:val="210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BC6B9" w14:textId="77777777" w:rsidR="00D9423D" w:rsidRPr="00A84952" w:rsidRDefault="00D9423D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46037309" w14:textId="1749F099" w:rsidR="00D9423D" w:rsidRPr="003C6A16" w:rsidRDefault="00D9423D" w:rsidP="003C6A16">
            <w:pPr>
              <w:suppressAutoHyphens w:val="0"/>
              <w:jc w:val="both"/>
              <w:rPr>
                <w:sz w:val="22"/>
                <w:szCs w:val="22"/>
              </w:rPr>
            </w:pPr>
            <w:r w:rsidRPr="003C6A16">
              <w:rPr>
                <w:sz w:val="22"/>
                <w:szCs w:val="22"/>
              </w:rPr>
              <w:t xml:space="preserve">Dokładność pomiaru </w:t>
            </w:r>
            <w:r w:rsidR="00995B31" w:rsidRPr="003C6A16">
              <w:rPr>
                <w:sz w:val="22"/>
                <w:szCs w:val="22"/>
              </w:rPr>
              <w:t>nie gorsza</w:t>
            </w:r>
            <w:r w:rsidRPr="003C6A16">
              <w:rPr>
                <w:sz w:val="22"/>
                <w:szCs w:val="22"/>
              </w:rPr>
              <w:t xml:space="preserve"> niż ±</w:t>
            </w:r>
            <w:r w:rsidR="00995B31" w:rsidRPr="003C6A16">
              <w:rPr>
                <w:sz w:val="22"/>
                <w:szCs w:val="22"/>
              </w:rPr>
              <w:t xml:space="preserve"> </w:t>
            </w:r>
            <w:r w:rsidR="00D00E7E" w:rsidRPr="00B401D7">
              <w:rPr>
                <w:sz w:val="22"/>
                <w:szCs w:val="22"/>
              </w:rPr>
              <w:t>5</w:t>
            </w:r>
            <w:r w:rsidR="00995B31" w:rsidRPr="003C6A16">
              <w:rPr>
                <w:sz w:val="22"/>
                <w:szCs w:val="22"/>
              </w:rPr>
              <w:t xml:space="preserve"> </w:t>
            </w:r>
            <w:r w:rsidRPr="003C6A16">
              <w:rPr>
                <w:sz w:val="22"/>
                <w:szCs w:val="22"/>
              </w:rPr>
              <w:t>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610A39" w14:textId="4B4203CC" w:rsidR="00D00E7E" w:rsidRPr="00C9169A" w:rsidRDefault="00D9423D" w:rsidP="003C6A16">
            <w:pPr>
              <w:jc w:val="center"/>
              <w:rPr>
                <w:b/>
                <w:bCs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1DA09" w14:textId="77777777" w:rsidR="00D9423D" w:rsidRPr="00661562" w:rsidRDefault="00D9423D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2E951670" w14:textId="77777777" w:rsidTr="003C6A16">
        <w:trPr>
          <w:trHeight w:val="281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9E004" w14:textId="77777777" w:rsidR="00395BDA" w:rsidRPr="00A84952" w:rsidRDefault="00395BDA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44E3EA99" w14:textId="3653B4CD" w:rsidR="00395BDA" w:rsidRPr="003C6A16" w:rsidRDefault="009D63FF" w:rsidP="003C6A16">
            <w:pPr>
              <w:suppressAutoHyphens w:val="0"/>
              <w:jc w:val="both"/>
              <w:rPr>
                <w:sz w:val="22"/>
                <w:szCs w:val="22"/>
              </w:rPr>
            </w:pPr>
            <w:r w:rsidRPr="003C6A16">
              <w:rPr>
                <w:sz w:val="22"/>
                <w:szCs w:val="22"/>
              </w:rPr>
              <w:t>Waga nie większa niż 1kg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ABB93C" w14:textId="3E9887BF" w:rsidR="00395BDA" w:rsidRPr="00395BDA" w:rsidRDefault="00D209BC" w:rsidP="003C6A16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E21D7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D63FF" w:rsidRPr="00661562" w14:paraId="18A1CAC7" w14:textId="77777777" w:rsidTr="00282442"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255F" w14:textId="77777777" w:rsidR="009D63FF" w:rsidRPr="00661562" w:rsidRDefault="009D63FF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0CC4D0E" w14:textId="73D5B2D6" w:rsidR="009D63FF" w:rsidRPr="003C6A16" w:rsidRDefault="00203CB7" w:rsidP="003C6A16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3C6A16">
              <w:rPr>
                <w:color w:val="000000"/>
                <w:sz w:val="22"/>
                <w:szCs w:val="22"/>
                <w:lang w:eastAsia="pl-PL"/>
              </w:rPr>
              <w:t>Przeznaczony do probówek o średnicy od 16</w:t>
            </w:r>
            <w:r w:rsidR="008457E6" w:rsidRPr="003C6A16">
              <w:rPr>
                <w:color w:val="000000"/>
                <w:sz w:val="22"/>
                <w:szCs w:val="22"/>
                <w:lang w:eastAsia="pl-PL"/>
              </w:rPr>
              <w:t xml:space="preserve"> mm</w:t>
            </w:r>
            <w:r w:rsidRPr="003C6A16">
              <w:rPr>
                <w:color w:val="000000"/>
                <w:sz w:val="22"/>
                <w:szCs w:val="22"/>
                <w:lang w:eastAsia="pl-PL"/>
              </w:rPr>
              <w:t xml:space="preserve"> do 18 mm szklanych i plastikowych, płasko- i okragłodennych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4FDFC" w14:textId="59205598" w:rsidR="009D63FF" w:rsidRPr="00C9169A" w:rsidRDefault="00203CB7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8CAF" w14:textId="77777777" w:rsidR="009D63FF" w:rsidRPr="00661562" w:rsidRDefault="009D63FF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03CB7" w:rsidRPr="00661562" w14:paraId="6FAE3CCA" w14:textId="77777777" w:rsidTr="00E00FBA"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539D" w14:textId="77777777" w:rsidR="00203CB7" w:rsidRPr="00661562" w:rsidRDefault="00203CB7" w:rsidP="00203CB7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494B13C" w14:textId="4B1E4A36" w:rsidR="00203CB7" w:rsidRPr="003C6A16" w:rsidRDefault="00203CB7" w:rsidP="003C6A16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3C6A16">
              <w:rPr>
                <w:color w:val="000000"/>
                <w:sz w:val="22"/>
                <w:szCs w:val="22"/>
                <w:lang w:eastAsia="pl-PL"/>
              </w:rPr>
              <w:t>Wyświetlacz cyfrowy o rozdzielczości 0,1</w:t>
            </w:r>
            <w:r w:rsidRPr="003C6A16">
              <w:rPr>
                <w:sz w:val="22"/>
                <w:szCs w:val="22"/>
              </w:rPr>
              <w:t xml:space="preserve">  skali McFarland’a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026BC" w14:textId="12044B1A" w:rsidR="00203CB7" w:rsidRPr="00C9169A" w:rsidRDefault="00203CB7" w:rsidP="00203CB7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F21FA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CF44" w14:textId="77777777" w:rsidR="00203CB7" w:rsidRPr="00661562" w:rsidRDefault="00203CB7" w:rsidP="00203CB7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03CB7" w:rsidRPr="00661562" w14:paraId="7F343C69" w14:textId="77777777" w:rsidTr="00E00FBA"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FC98" w14:textId="77777777" w:rsidR="00203CB7" w:rsidRPr="00661562" w:rsidRDefault="00203CB7" w:rsidP="00203CB7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AECF4B7" w14:textId="25EC924E" w:rsidR="00203CB7" w:rsidRPr="003C6A16" w:rsidRDefault="00203CB7" w:rsidP="003C6A16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3C6A16">
              <w:rPr>
                <w:color w:val="000000"/>
                <w:sz w:val="22"/>
                <w:szCs w:val="22"/>
                <w:lang w:eastAsia="pl-PL"/>
              </w:rPr>
              <w:t>Skalibrowany fabrycznie utrzymujący kalibrację po wyłączeniu urządzenia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4CB60" w14:textId="49C1E21C" w:rsidR="00203CB7" w:rsidRPr="00C9169A" w:rsidRDefault="00203CB7" w:rsidP="00203CB7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F21FA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F2DE" w14:textId="77777777" w:rsidR="00203CB7" w:rsidRPr="00661562" w:rsidRDefault="00203CB7" w:rsidP="00203CB7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03CB7" w:rsidRPr="00661562" w14:paraId="2D8C69E8" w14:textId="77777777" w:rsidTr="00282442"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CAD5" w14:textId="77777777" w:rsidR="00203CB7" w:rsidRPr="00661562" w:rsidRDefault="00203CB7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61842A4" w14:textId="683AA0BE" w:rsidR="00203CB7" w:rsidRPr="003C6A16" w:rsidRDefault="00D9423D" w:rsidP="003C6A16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3C6A16">
              <w:rPr>
                <w:color w:val="000000"/>
                <w:sz w:val="22"/>
                <w:szCs w:val="22"/>
                <w:lang w:eastAsia="pl-PL"/>
              </w:rPr>
              <w:t>Zestaw kalibracyjny dla szklanych probówek o średnicy 16mm</w:t>
            </w:r>
            <w:r w:rsidR="008457E6" w:rsidRPr="003C6A1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171AF" w14:textId="5BD48319" w:rsidR="00203CB7" w:rsidRPr="00C9169A" w:rsidRDefault="00D9423D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F21FA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3D3" w14:textId="77777777" w:rsidR="00203CB7" w:rsidRPr="00661562" w:rsidRDefault="00203CB7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08253809" w14:textId="77777777" w:rsidTr="003C6A16">
        <w:trPr>
          <w:trHeight w:val="32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7BC9C" w14:textId="7F24B82E" w:rsidR="00395BDA" w:rsidRPr="00661562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B9FAF" w14:textId="6ACE7E00" w:rsidR="00395BDA" w:rsidRPr="000B0F4A" w:rsidRDefault="00395BDA" w:rsidP="00395B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tygodni</w:t>
            </w:r>
            <w:r w:rsidR="00696849">
              <w:rPr>
                <w:sz w:val="22"/>
                <w:szCs w:val="22"/>
              </w:rPr>
              <w:t xml:space="preserve"> (bez wyłączeń</w:t>
            </w:r>
            <w:r w:rsidR="00BD6266">
              <w:rPr>
                <w:sz w:val="22"/>
                <w:szCs w:val="22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9F5CF" w14:textId="7722265C" w:rsidR="00395BDA" w:rsidRPr="002A5761" w:rsidRDefault="00592352" w:rsidP="003C6A16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DC25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48D31011" w14:textId="601EB3BF" w:rsidR="00452C4F" w:rsidRDefault="00452C4F">
      <w:pPr>
        <w:rPr>
          <w:sz w:val="22"/>
          <w:szCs w:val="22"/>
        </w:rPr>
      </w:pPr>
    </w:p>
    <w:p w14:paraId="14E28B18" w14:textId="51FECFFD" w:rsidR="003C6A16" w:rsidRDefault="003C6A16">
      <w:pPr>
        <w:rPr>
          <w:sz w:val="22"/>
          <w:szCs w:val="22"/>
        </w:rPr>
      </w:pPr>
    </w:p>
    <w:p w14:paraId="377E068F" w14:textId="77777777" w:rsidR="003C6A16" w:rsidRDefault="003C6A16">
      <w:pPr>
        <w:rPr>
          <w:sz w:val="22"/>
          <w:szCs w:val="22"/>
        </w:rPr>
      </w:pPr>
    </w:p>
    <w:p w14:paraId="4756C65D" w14:textId="77777777" w:rsidR="00607C90" w:rsidRDefault="00607C90" w:rsidP="00607C90">
      <w:pPr>
        <w:ind w:left="5548"/>
        <w:jc w:val="right"/>
        <w:rPr>
          <w:sz w:val="24"/>
          <w:szCs w:val="24"/>
        </w:rPr>
      </w:pPr>
    </w:p>
    <w:p w14:paraId="6704AD6F" w14:textId="77777777" w:rsidR="00607C90" w:rsidRDefault="00607C90" w:rsidP="00607C90">
      <w:pPr>
        <w:ind w:left="5548"/>
        <w:jc w:val="right"/>
      </w:pPr>
      <w:r>
        <w:rPr>
          <w:sz w:val="24"/>
          <w:szCs w:val="24"/>
        </w:rPr>
        <w:t>..........................................................</w:t>
      </w:r>
    </w:p>
    <w:p w14:paraId="397E5863" w14:textId="77777777" w:rsidR="00607C90" w:rsidRDefault="00607C90" w:rsidP="00607C90">
      <w:pPr>
        <w:ind w:left="5529"/>
        <w:jc w:val="center"/>
      </w:pPr>
      <w:r>
        <w:t>(podpis i pieczątka upełnomocnionego</w:t>
      </w:r>
    </w:p>
    <w:p w14:paraId="10BEF2E1" w14:textId="7614EE21" w:rsidR="00B67DAB" w:rsidRDefault="00607C90" w:rsidP="00995B31">
      <w:pPr>
        <w:pStyle w:val="Tekstpodstawowywcity31"/>
        <w:tabs>
          <w:tab w:val="left" w:pos="142"/>
        </w:tabs>
        <w:ind w:left="5529" w:firstLine="0"/>
        <w:jc w:val="center"/>
      </w:pPr>
      <w:r>
        <w:rPr>
          <w:sz w:val="20"/>
        </w:rPr>
        <w:t>przedstawiciela Wykonawcy)</w:t>
      </w:r>
    </w:p>
    <w:sectPr w:rsidR="00B67DAB" w:rsidSect="00293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7147F" w14:textId="77777777" w:rsidR="007D1FD5" w:rsidRDefault="007D1FD5">
      <w:r>
        <w:separator/>
      </w:r>
    </w:p>
  </w:endnote>
  <w:endnote w:type="continuationSeparator" w:id="0">
    <w:p w14:paraId="378E997A" w14:textId="77777777" w:rsidR="007D1FD5" w:rsidRDefault="007D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DAA0" w14:textId="77777777" w:rsidR="000259BB" w:rsidRDefault="000259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D310" w14:textId="77777777" w:rsidR="000259BB" w:rsidRDefault="00025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C807A" w14:textId="77777777" w:rsidR="000259BB" w:rsidRDefault="00025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9CFE0" w14:textId="77777777" w:rsidR="007D1FD5" w:rsidRDefault="007D1FD5">
      <w:r>
        <w:separator/>
      </w:r>
    </w:p>
  </w:footnote>
  <w:footnote w:type="continuationSeparator" w:id="0">
    <w:p w14:paraId="3053DC5D" w14:textId="77777777" w:rsidR="007D1FD5" w:rsidRDefault="007D1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FDC4F" w14:textId="77777777" w:rsidR="000259BB" w:rsidRDefault="000259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D5C3" w14:textId="423252C6" w:rsidR="000259BB" w:rsidRDefault="000259BB">
    <w:pPr>
      <w:pStyle w:val="Nagwek"/>
    </w:pPr>
    <w:r>
      <w:t>EA-ZP.272.7.2021                                                                                                                                      Zał. nr 2.</w:t>
    </w:r>
    <w: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AB1EB" w14:textId="77777777" w:rsidR="000259BB" w:rsidRDefault="000259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71C27CAA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E0F31"/>
    <w:multiLevelType w:val="hybridMultilevel"/>
    <w:tmpl w:val="FCFC1D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7"/>
  </w:num>
  <w:num w:numId="21">
    <w:abstractNumId w:val="35"/>
  </w:num>
  <w:num w:numId="22">
    <w:abstractNumId w:val="34"/>
  </w:num>
  <w:num w:numId="23">
    <w:abstractNumId w:val="24"/>
  </w:num>
  <w:num w:numId="24">
    <w:abstractNumId w:val="25"/>
  </w:num>
  <w:num w:numId="25">
    <w:abstractNumId w:val="22"/>
  </w:num>
  <w:num w:numId="26">
    <w:abstractNumId w:val="26"/>
  </w:num>
  <w:num w:numId="27">
    <w:abstractNumId w:val="32"/>
  </w:num>
  <w:num w:numId="28">
    <w:abstractNumId w:val="29"/>
  </w:num>
  <w:num w:numId="29">
    <w:abstractNumId w:val="30"/>
  </w:num>
  <w:num w:numId="30">
    <w:abstractNumId w:val="23"/>
  </w:num>
  <w:num w:numId="31">
    <w:abstractNumId w:val="31"/>
  </w:num>
  <w:num w:numId="32">
    <w:abstractNumId w:val="20"/>
  </w:num>
  <w:num w:numId="33">
    <w:abstractNumId w:val="28"/>
  </w:num>
  <w:num w:numId="34">
    <w:abstractNumId w:val="21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259BB"/>
    <w:rsid w:val="00035FC9"/>
    <w:rsid w:val="00040032"/>
    <w:rsid w:val="000474DE"/>
    <w:rsid w:val="00053C07"/>
    <w:rsid w:val="00067922"/>
    <w:rsid w:val="00077A59"/>
    <w:rsid w:val="000A0E60"/>
    <w:rsid w:val="000A73B3"/>
    <w:rsid w:val="000B0F4A"/>
    <w:rsid w:val="000B2598"/>
    <w:rsid w:val="000B4F0F"/>
    <w:rsid w:val="000C0C05"/>
    <w:rsid w:val="000C552F"/>
    <w:rsid w:val="000F1C88"/>
    <w:rsid w:val="00106A28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A7C83"/>
    <w:rsid w:val="001B056C"/>
    <w:rsid w:val="001D462F"/>
    <w:rsid w:val="001D4DDD"/>
    <w:rsid w:val="00203CB7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8140E"/>
    <w:rsid w:val="00293969"/>
    <w:rsid w:val="002948C4"/>
    <w:rsid w:val="002A058B"/>
    <w:rsid w:val="002A0640"/>
    <w:rsid w:val="002A5761"/>
    <w:rsid w:val="002C509D"/>
    <w:rsid w:val="002C638E"/>
    <w:rsid w:val="002E0272"/>
    <w:rsid w:val="002E24B1"/>
    <w:rsid w:val="002E61B4"/>
    <w:rsid w:val="002F2EEF"/>
    <w:rsid w:val="00300EFC"/>
    <w:rsid w:val="003021E5"/>
    <w:rsid w:val="00305541"/>
    <w:rsid w:val="00320032"/>
    <w:rsid w:val="003644D5"/>
    <w:rsid w:val="003654CF"/>
    <w:rsid w:val="00366B91"/>
    <w:rsid w:val="00367900"/>
    <w:rsid w:val="00370BF9"/>
    <w:rsid w:val="00373F87"/>
    <w:rsid w:val="00395BDA"/>
    <w:rsid w:val="003C6A16"/>
    <w:rsid w:val="003D5587"/>
    <w:rsid w:val="003E3DAD"/>
    <w:rsid w:val="003F2730"/>
    <w:rsid w:val="0041377F"/>
    <w:rsid w:val="004200AA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2036"/>
    <w:rsid w:val="00494CA3"/>
    <w:rsid w:val="004A6F27"/>
    <w:rsid w:val="004B0150"/>
    <w:rsid w:val="004B473B"/>
    <w:rsid w:val="004C1BCA"/>
    <w:rsid w:val="004C3A7E"/>
    <w:rsid w:val="004C4671"/>
    <w:rsid w:val="004F01EE"/>
    <w:rsid w:val="004F260C"/>
    <w:rsid w:val="005027D8"/>
    <w:rsid w:val="00504F14"/>
    <w:rsid w:val="00507616"/>
    <w:rsid w:val="005111DC"/>
    <w:rsid w:val="005609F1"/>
    <w:rsid w:val="00573FAD"/>
    <w:rsid w:val="00575732"/>
    <w:rsid w:val="00592352"/>
    <w:rsid w:val="00594A12"/>
    <w:rsid w:val="005A2F97"/>
    <w:rsid w:val="005A54CC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2CD"/>
    <w:rsid w:val="00617598"/>
    <w:rsid w:val="00620596"/>
    <w:rsid w:val="006209A7"/>
    <w:rsid w:val="0062174D"/>
    <w:rsid w:val="0063189F"/>
    <w:rsid w:val="006337D0"/>
    <w:rsid w:val="00634F5B"/>
    <w:rsid w:val="00644281"/>
    <w:rsid w:val="006562CD"/>
    <w:rsid w:val="00660E05"/>
    <w:rsid w:val="00661562"/>
    <w:rsid w:val="00665718"/>
    <w:rsid w:val="00665D10"/>
    <w:rsid w:val="006717E3"/>
    <w:rsid w:val="00677FA5"/>
    <w:rsid w:val="00683220"/>
    <w:rsid w:val="00684299"/>
    <w:rsid w:val="00685B29"/>
    <w:rsid w:val="00690771"/>
    <w:rsid w:val="006914B3"/>
    <w:rsid w:val="006957B7"/>
    <w:rsid w:val="00696849"/>
    <w:rsid w:val="00697002"/>
    <w:rsid w:val="006B43E5"/>
    <w:rsid w:val="006B6281"/>
    <w:rsid w:val="006D6CBA"/>
    <w:rsid w:val="006E5E3C"/>
    <w:rsid w:val="006F2073"/>
    <w:rsid w:val="006F41BC"/>
    <w:rsid w:val="0070561E"/>
    <w:rsid w:val="00707ECE"/>
    <w:rsid w:val="0071615C"/>
    <w:rsid w:val="00733815"/>
    <w:rsid w:val="007360CB"/>
    <w:rsid w:val="007469AE"/>
    <w:rsid w:val="00797006"/>
    <w:rsid w:val="007A3BD8"/>
    <w:rsid w:val="007D1FD5"/>
    <w:rsid w:val="00805A6B"/>
    <w:rsid w:val="00814741"/>
    <w:rsid w:val="008160FC"/>
    <w:rsid w:val="00820D59"/>
    <w:rsid w:val="00826C49"/>
    <w:rsid w:val="00836988"/>
    <w:rsid w:val="008457E6"/>
    <w:rsid w:val="0084785B"/>
    <w:rsid w:val="00852574"/>
    <w:rsid w:val="00863A9D"/>
    <w:rsid w:val="00893377"/>
    <w:rsid w:val="00896469"/>
    <w:rsid w:val="008979E7"/>
    <w:rsid w:val="008E4C22"/>
    <w:rsid w:val="009242D1"/>
    <w:rsid w:val="00924BC0"/>
    <w:rsid w:val="0093682C"/>
    <w:rsid w:val="00945E33"/>
    <w:rsid w:val="00947DF8"/>
    <w:rsid w:val="00960DE3"/>
    <w:rsid w:val="009633F3"/>
    <w:rsid w:val="0096679E"/>
    <w:rsid w:val="00971634"/>
    <w:rsid w:val="00995B31"/>
    <w:rsid w:val="009A2E68"/>
    <w:rsid w:val="009B060A"/>
    <w:rsid w:val="009B6353"/>
    <w:rsid w:val="009B7F34"/>
    <w:rsid w:val="009C374C"/>
    <w:rsid w:val="009C5AF1"/>
    <w:rsid w:val="009D6294"/>
    <w:rsid w:val="009D63FF"/>
    <w:rsid w:val="009D6A99"/>
    <w:rsid w:val="00A11E07"/>
    <w:rsid w:val="00A17A87"/>
    <w:rsid w:val="00A26DA4"/>
    <w:rsid w:val="00A56249"/>
    <w:rsid w:val="00A710B4"/>
    <w:rsid w:val="00A744DA"/>
    <w:rsid w:val="00A775AA"/>
    <w:rsid w:val="00A84952"/>
    <w:rsid w:val="00AA578A"/>
    <w:rsid w:val="00AB6DFF"/>
    <w:rsid w:val="00AC4921"/>
    <w:rsid w:val="00AC5066"/>
    <w:rsid w:val="00AD33B9"/>
    <w:rsid w:val="00AD4A72"/>
    <w:rsid w:val="00AD4F99"/>
    <w:rsid w:val="00AE513D"/>
    <w:rsid w:val="00AE5D5B"/>
    <w:rsid w:val="00AE671A"/>
    <w:rsid w:val="00B03010"/>
    <w:rsid w:val="00B07AE1"/>
    <w:rsid w:val="00B1496E"/>
    <w:rsid w:val="00B401D7"/>
    <w:rsid w:val="00B42417"/>
    <w:rsid w:val="00B47F19"/>
    <w:rsid w:val="00B675AF"/>
    <w:rsid w:val="00B67DAB"/>
    <w:rsid w:val="00B74270"/>
    <w:rsid w:val="00B858D0"/>
    <w:rsid w:val="00B90EF9"/>
    <w:rsid w:val="00BB69A1"/>
    <w:rsid w:val="00BC1604"/>
    <w:rsid w:val="00BD308C"/>
    <w:rsid w:val="00BD6266"/>
    <w:rsid w:val="00BD778E"/>
    <w:rsid w:val="00BF0B95"/>
    <w:rsid w:val="00C507C9"/>
    <w:rsid w:val="00C5219E"/>
    <w:rsid w:val="00C645EF"/>
    <w:rsid w:val="00C70C6E"/>
    <w:rsid w:val="00C72B7B"/>
    <w:rsid w:val="00C80165"/>
    <w:rsid w:val="00C8449D"/>
    <w:rsid w:val="00C9169A"/>
    <w:rsid w:val="00CA3672"/>
    <w:rsid w:val="00CB34A0"/>
    <w:rsid w:val="00CB6CD9"/>
    <w:rsid w:val="00CC6502"/>
    <w:rsid w:val="00CD647A"/>
    <w:rsid w:val="00CD778F"/>
    <w:rsid w:val="00CF11A7"/>
    <w:rsid w:val="00D00E7E"/>
    <w:rsid w:val="00D203A8"/>
    <w:rsid w:val="00D209BC"/>
    <w:rsid w:val="00D213B1"/>
    <w:rsid w:val="00D2584D"/>
    <w:rsid w:val="00D348B4"/>
    <w:rsid w:val="00D45C0F"/>
    <w:rsid w:val="00D57763"/>
    <w:rsid w:val="00D606B6"/>
    <w:rsid w:val="00D7442E"/>
    <w:rsid w:val="00D9423D"/>
    <w:rsid w:val="00D95284"/>
    <w:rsid w:val="00DB37E2"/>
    <w:rsid w:val="00DB72BF"/>
    <w:rsid w:val="00DF3DE7"/>
    <w:rsid w:val="00DF502E"/>
    <w:rsid w:val="00E03B99"/>
    <w:rsid w:val="00E30D58"/>
    <w:rsid w:val="00E31F92"/>
    <w:rsid w:val="00E33AFD"/>
    <w:rsid w:val="00E4381D"/>
    <w:rsid w:val="00E65105"/>
    <w:rsid w:val="00E8686A"/>
    <w:rsid w:val="00EB7F41"/>
    <w:rsid w:val="00ED29CB"/>
    <w:rsid w:val="00F051F6"/>
    <w:rsid w:val="00F20149"/>
    <w:rsid w:val="00F30CBD"/>
    <w:rsid w:val="00F33B39"/>
    <w:rsid w:val="00F34739"/>
    <w:rsid w:val="00F35563"/>
    <w:rsid w:val="00F35929"/>
    <w:rsid w:val="00F432A8"/>
    <w:rsid w:val="00F805DF"/>
    <w:rsid w:val="00F8428E"/>
    <w:rsid w:val="00F9031F"/>
    <w:rsid w:val="00F91916"/>
    <w:rsid w:val="00F9303B"/>
    <w:rsid w:val="00FA65FE"/>
    <w:rsid w:val="00FD2272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08028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453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Mirosław Piana</cp:lastModifiedBy>
  <cp:revision>6</cp:revision>
  <cp:lastPrinted>2018-05-15T11:10:00Z</cp:lastPrinted>
  <dcterms:created xsi:type="dcterms:W3CDTF">2021-03-17T10:51:00Z</dcterms:created>
  <dcterms:modified xsi:type="dcterms:W3CDTF">2021-05-10T07:21:00Z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